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45055031" w:rsidR="002507AB" w:rsidRPr="003941B5" w:rsidRDefault="002507AB" w:rsidP="0089020B">
      <w:pPr>
        <w:spacing w:before="120" w:line="276" w:lineRule="auto"/>
        <w:ind w:left="360"/>
        <w:jc w:val="center"/>
        <w:outlineLvl w:val="0"/>
        <w:rPr>
          <w:rFonts w:asciiTheme="minorHAnsi" w:hAnsiTheme="minorHAnsi" w:cstheme="minorHAnsi"/>
          <w:b/>
          <w:i/>
          <w:sz w:val="20"/>
        </w:rPr>
      </w:pPr>
      <w:r w:rsidRPr="003941B5">
        <w:rPr>
          <w:rFonts w:asciiTheme="minorHAnsi" w:hAnsiTheme="minorHAnsi" w:cstheme="minorHAnsi"/>
          <w:b/>
          <w:i/>
          <w:sz w:val="20"/>
        </w:rPr>
        <w:t>„</w:t>
      </w:r>
      <w:r w:rsidR="003941B5" w:rsidRPr="003941B5">
        <w:rPr>
          <w:rFonts w:asciiTheme="minorHAnsi" w:hAnsiTheme="minorHAnsi" w:cstheme="minorHAnsi"/>
          <w:b/>
          <w:i/>
          <w:sz w:val="20"/>
        </w:rPr>
        <w:t xml:space="preserve">Wykonanie dokumentacji projektowych  oraz wymiana istniejących linii napowietrznych nN </w:t>
      </w:r>
      <w:r w:rsidR="004230A5">
        <w:rPr>
          <w:rFonts w:asciiTheme="minorHAnsi" w:hAnsiTheme="minorHAnsi" w:cstheme="minorHAnsi"/>
          <w:b/>
          <w:i/>
          <w:sz w:val="20"/>
        </w:rPr>
        <w:t xml:space="preserve">wraz z przyłączami </w:t>
      </w:r>
      <w:r w:rsidR="003941B5" w:rsidRPr="003941B5">
        <w:rPr>
          <w:rFonts w:asciiTheme="minorHAnsi" w:hAnsiTheme="minorHAnsi" w:cstheme="minorHAnsi"/>
          <w:b/>
          <w:i/>
          <w:sz w:val="20"/>
        </w:rPr>
        <w:t xml:space="preserve">na terenie Rejonu Energetycznego Łódź (miejscowość Łódź, gmina Łódź) – pakiet </w:t>
      </w:r>
      <w:r w:rsidR="00410AB1">
        <w:rPr>
          <w:rFonts w:asciiTheme="minorHAnsi" w:hAnsiTheme="minorHAnsi" w:cstheme="minorHAnsi"/>
          <w:b/>
          <w:i/>
          <w:sz w:val="20"/>
        </w:rPr>
        <w:t>2</w:t>
      </w:r>
      <w:r w:rsidR="003941B5" w:rsidRPr="003941B5">
        <w:rPr>
          <w:rFonts w:asciiTheme="minorHAnsi" w:hAnsiTheme="minorHAnsi" w:cstheme="minorHAnsi"/>
          <w:b/>
          <w:i/>
          <w:sz w:val="20"/>
        </w:rPr>
        <w:t>.</w:t>
      </w:r>
      <w:r w:rsidRPr="003941B5">
        <w:rPr>
          <w:rFonts w:asciiTheme="minorHAnsi" w:hAnsiTheme="minorHAnsi" w:cstheme="minorHAnsi"/>
          <w:b/>
          <w:i/>
          <w:sz w:val="20"/>
        </w:rPr>
        <w:t>”</w:t>
      </w:r>
    </w:p>
    <w:p w14:paraId="299040AB" w14:textId="0C64A199"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6C3B5D0B" w14:textId="25C659F2"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bookmarkStart w:id="0" w:name="_Hlk214438369"/>
      <w:r w:rsidRPr="003941B5">
        <w:rPr>
          <w:rFonts w:asciiTheme="minorHAnsi" w:hAnsiTheme="minorHAnsi" w:cstheme="minorHAnsi"/>
          <w:b/>
          <w:bCs/>
          <w:i/>
          <w:iCs/>
          <w:sz w:val="20"/>
        </w:rPr>
        <w:t xml:space="preserve">Zadanie 1 – </w:t>
      </w:r>
      <w:bookmarkStart w:id="1" w:name="_Hlk214438378"/>
      <w:r w:rsidR="00410AB1" w:rsidRPr="00410AB1">
        <w:rPr>
          <w:rFonts w:asciiTheme="minorHAnsi" w:hAnsiTheme="minorHAnsi" w:cstheme="minorHAnsi"/>
          <w:b/>
          <w:bCs/>
          <w:i/>
          <w:iCs/>
          <w:sz w:val="20"/>
        </w:rPr>
        <w:t>Wymiana istniejącej linii napowietrznej nN wraz z przyłączami ze stacji 15/0,4kV nr 52147 p.2 ul. Siedlecka o łącznej długości L= 0,515 km</w:t>
      </w:r>
      <w:r w:rsidRPr="003941B5">
        <w:rPr>
          <w:rFonts w:asciiTheme="minorHAnsi" w:hAnsiTheme="minorHAnsi" w:cstheme="minorHAnsi"/>
          <w:b/>
          <w:bCs/>
          <w:i/>
          <w:iCs/>
          <w:sz w:val="20"/>
        </w:rPr>
        <w:t>,</w:t>
      </w:r>
      <w:bookmarkEnd w:id="1"/>
    </w:p>
    <w:p w14:paraId="3C6D690E" w14:textId="50CC739F"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2 – </w:t>
      </w:r>
      <w:bookmarkStart w:id="2" w:name="_Hlk214438384"/>
      <w:r w:rsidR="00410AB1" w:rsidRPr="00410AB1">
        <w:rPr>
          <w:rFonts w:asciiTheme="minorHAnsi" w:hAnsiTheme="minorHAnsi" w:cstheme="minorHAnsi"/>
          <w:b/>
          <w:bCs/>
          <w:i/>
          <w:iCs/>
          <w:sz w:val="20"/>
        </w:rPr>
        <w:t>Wymiana istniejącej  linii napowietrznej nN wraz z przyłączami ze stacji 15/0,4kV nr 51474 p.7 ul. Płocka o łącznej długości L= 0,450 km</w:t>
      </w:r>
      <w:r w:rsidRPr="003941B5">
        <w:rPr>
          <w:rFonts w:asciiTheme="minorHAnsi" w:hAnsiTheme="minorHAnsi" w:cstheme="minorHAnsi"/>
          <w:b/>
          <w:bCs/>
          <w:i/>
          <w:iCs/>
          <w:sz w:val="20"/>
        </w:rPr>
        <w:t>,</w:t>
      </w:r>
      <w:bookmarkEnd w:id="2"/>
    </w:p>
    <w:p w14:paraId="4C6413E1" w14:textId="6B09B6FC"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3 – </w:t>
      </w:r>
      <w:bookmarkStart w:id="3" w:name="_Hlk214438394"/>
      <w:r w:rsidR="00410AB1" w:rsidRPr="00410AB1">
        <w:rPr>
          <w:rFonts w:asciiTheme="minorHAnsi" w:hAnsiTheme="minorHAnsi" w:cstheme="minorHAnsi"/>
          <w:b/>
          <w:bCs/>
          <w:i/>
          <w:iCs/>
          <w:sz w:val="20"/>
        </w:rPr>
        <w:t>Wymiana istniejącej linii napowietrznej nN wraz z przyłączami ze stacji 15/0,4kV nr 50776 p.5 ul. Podgórna o łącznej długości L= 0,327 km</w:t>
      </w:r>
      <w:r w:rsidRPr="003941B5">
        <w:rPr>
          <w:rFonts w:asciiTheme="minorHAnsi" w:hAnsiTheme="minorHAnsi" w:cstheme="minorHAnsi"/>
          <w:b/>
          <w:bCs/>
          <w:i/>
          <w:iCs/>
          <w:sz w:val="20"/>
        </w:rPr>
        <w:t>,</w:t>
      </w:r>
      <w:bookmarkEnd w:id="3"/>
    </w:p>
    <w:p w14:paraId="365B77C1" w14:textId="68BB00C7"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4 – </w:t>
      </w:r>
      <w:bookmarkStart w:id="4" w:name="_Hlk214438401"/>
      <w:r w:rsidR="00410AB1" w:rsidRPr="00410AB1">
        <w:rPr>
          <w:rFonts w:asciiTheme="minorHAnsi" w:hAnsiTheme="minorHAnsi" w:cstheme="minorHAnsi"/>
          <w:b/>
          <w:bCs/>
          <w:i/>
          <w:iCs/>
          <w:sz w:val="20"/>
        </w:rPr>
        <w:t>Wymiana istniejącej linii napowietrznej nN wraz z przyłączami ze stacji 15/0,4kV nr 50776 p.8 ul. Łęczycka o łącznej długości L= 0,400 km</w:t>
      </w:r>
      <w:r w:rsidR="00410AB1">
        <w:rPr>
          <w:rFonts w:asciiTheme="minorHAnsi" w:hAnsiTheme="minorHAnsi" w:cstheme="minorHAnsi"/>
          <w:b/>
          <w:bCs/>
          <w:i/>
          <w:iCs/>
          <w:sz w:val="20"/>
        </w:rPr>
        <w:t>.</w:t>
      </w:r>
      <w:bookmarkEnd w:id="4"/>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6FEB1B1"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6A3AF2" w:rsidRPr="006A3AF2">
        <w:rPr>
          <w:rFonts w:ascii="Verdana" w:hAnsi="Verdana" w:cstheme="minorHAnsi"/>
          <w:sz w:val="18"/>
          <w:szCs w:val="18"/>
        </w:rPr>
        <w:t>Łódź</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1040C534" w:rsidR="0089020B" w:rsidRPr="00772498" w:rsidRDefault="00772498" w:rsidP="0089020B">
      <w:pPr>
        <w:spacing w:before="120" w:line="276" w:lineRule="auto"/>
        <w:outlineLvl w:val="0"/>
        <w:rPr>
          <w:rFonts w:asciiTheme="minorHAnsi" w:hAnsiTheme="minorHAnsi" w:cstheme="minorHAnsi"/>
          <w:sz w:val="20"/>
        </w:rPr>
      </w:pPr>
      <w:r w:rsidRPr="00772498">
        <w:rPr>
          <w:rFonts w:asciiTheme="minorHAnsi" w:hAnsiTheme="minorHAnsi" w:cstheme="minorHAnsi"/>
          <w:b/>
          <w:i/>
          <w:sz w:val="20"/>
        </w:rPr>
        <w:t>6</w:t>
      </w:r>
      <w:r w:rsidR="0089020B" w:rsidRPr="00772498">
        <w:rPr>
          <w:rFonts w:asciiTheme="minorHAnsi" w:hAnsiTheme="minorHAnsi" w:cstheme="minorHAnsi"/>
          <w:b/>
          <w:i/>
          <w:sz w:val="20"/>
        </w:rPr>
        <w:t xml:space="preserve"> miesi</w:t>
      </w:r>
      <w:r w:rsidRPr="00772498">
        <w:rPr>
          <w:rFonts w:asciiTheme="minorHAnsi" w:hAnsiTheme="minorHAnsi" w:cstheme="minorHAnsi"/>
          <w:b/>
          <w:i/>
          <w:sz w:val="20"/>
        </w:rPr>
        <w:t>ę</w:t>
      </w:r>
      <w:r w:rsidR="0089020B" w:rsidRPr="00772498">
        <w:rPr>
          <w:rFonts w:asciiTheme="minorHAnsi" w:hAnsiTheme="minorHAnsi" w:cstheme="minorHAnsi"/>
          <w:b/>
          <w:i/>
          <w:sz w:val="20"/>
        </w:rPr>
        <w:t>c</w:t>
      </w:r>
      <w:r w:rsidRPr="00772498">
        <w:rPr>
          <w:rFonts w:asciiTheme="minorHAnsi" w:hAnsiTheme="minorHAnsi" w:cstheme="minorHAnsi"/>
          <w:b/>
          <w:i/>
          <w:sz w:val="20"/>
        </w:rPr>
        <w:t>y</w:t>
      </w:r>
      <w:r w:rsidR="0089020B" w:rsidRPr="00772498">
        <w:rPr>
          <w:rFonts w:asciiTheme="minorHAnsi" w:hAnsiTheme="minorHAnsi" w:cstheme="minorHAnsi"/>
          <w:b/>
          <w:i/>
          <w:sz w:val="20"/>
        </w:rPr>
        <w:t xml:space="preserve"> od dnia podpisania umowy </w:t>
      </w:r>
      <w:r w:rsidR="0089020B" w:rsidRPr="00772498">
        <w:rPr>
          <w:rFonts w:asciiTheme="minorHAnsi" w:hAnsiTheme="minorHAnsi" w:cstheme="minorHAnsi"/>
          <w:sz w:val="20"/>
        </w:rPr>
        <w:t xml:space="preserve">(prace projektowe oraz roboty budowlano-montażowe) </w:t>
      </w:r>
      <w:r w:rsidR="0089020B" w:rsidRPr="00772498">
        <w:rPr>
          <w:rFonts w:asciiTheme="minorHAnsi" w:hAnsiTheme="minorHAnsi" w:cstheme="minorHAnsi"/>
          <w:b/>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15DD4D2"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Na terenie dzia</w:t>
      </w:r>
      <w:r w:rsidRPr="00772498">
        <w:rPr>
          <w:rFonts w:ascii="Verdana" w:hAnsi="Verdana" w:cstheme="minorHAnsi"/>
          <w:sz w:val="18"/>
          <w:szCs w:val="18"/>
        </w:rPr>
        <w:t xml:space="preserve">łania: </w:t>
      </w:r>
      <w:r w:rsidR="00772498" w:rsidRPr="00772498">
        <w:rPr>
          <w:rFonts w:ascii="Verdana" w:hAnsi="Verdana" w:cstheme="minorHAnsi"/>
          <w:b/>
          <w:bCs/>
          <w:i/>
          <w:iCs/>
          <w:sz w:val="18"/>
          <w:szCs w:val="18"/>
        </w:rPr>
        <w:t>RE Łódź, miejscowość Łódź, gmina Łódź.</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lastRenderedPageBreak/>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EF16" w14:textId="77777777" w:rsidR="008248B7" w:rsidRDefault="008248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AA5AB" w14:textId="77777777" w:rsidR="008248B7" w:rsidRDefault="008248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B129" w14:textId="77777777" w:rsidR="008248B7" w:rsidRDefault="008248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B20C067" w14:textId="77777777" w:rsidR="008248B7" w:rsidRDefault="008248B7" w:rsidP="00802AC7">
          <w:pPr>
            <w:suppressAutoHyphens/>
            <w:ind w:right="187"/>
            <w:rPr>
              <w:rFonts w:asciiTheme="majorHAnsi" w:hAnsiTheme="majorHAnsi"/>
              <w:color w:val="000000" w:themeColor="text1"/>
              <w:sz w:val="14"/>
              <w:szCs w:val="18"/>
            </w:rPr>
          </w:pPr>
          <w:r w:rsidRPr="008248B7">
            <w:rPr>
              <w:rFonts w:asciiTheme="majorHAnsi" w:hAnsiTheme="majorHAnsi"/>
              <w:color w:val="000000" w:themeColor="text1"/>
              <w:sz w:val="14"/>
              <w:szCs w:val="18"/>
            </w:rPr>
            <w:t>Wykonanie dokumentacji projektowych oraz wymiana istniejących linii napowietrznych nN wraz z przyłączami na terenie Rejonu Energetycznego Łódź (miejscowość Łódź, gmina Łódź) w podziale na 5 części.</w:t>
          </w:r>
        </w:p>
        <w:p w14:paraId="0D731BE3" w14:textId="01D40CB4"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8248B7">
            <w:rPr>
              <w:rFonts w:asciiTheme="majorHAnsi" w:hAnsiTheme="majorHAnsi"/>
              <w:color w:val="000000" w:themeColor="text1"/>
              <w:sz w:val="14"/>
              <w:szCs w:val="18"/>
            </w:rPr>
            <w:t>04586</w:t>
          </w:r>
          <w:r w:rsidRPr="00C13454">
            <w:rPr>
              <w:rFonts w:asciiTheme="majorHAnsi" w:hAnsiTheme="majorHAnsi"/>
              <w:color w:val="000000" w:themeColor="text1"/>
              <w:sz w:val="14"/>
              <w:szCs w:val="18"/>
            </w:rPr>
            <w:t>/2025</w:t>
          </w:r>
          <w:r w:rsidR="008248B7">
            <w:rPr>
              <w:rFonts w:asciiTheme="majorHAnsi" w:hAnsiTheme="majorHAnsi"/>
              <w:color w:val="000000" w:themeColor="text1"/>
              <w:sz w:val="14"/>
              <w:szCs w:val="18"/>
            </w:rPr>
            <w:t xml:space="preserve"> część 2 (4 zadania)</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50D"/>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1B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0AB1"/>
    <w:rsid w:val="00412994"/>
    <w:rsid w:val="00412E59"/>
    <w:rsid w:val="004134E4"/>
    <w:rsid w:val="00414B45"/>
    <w:rsid w:val="00414D79"/>
    <w:rsid w:val="00415DEF"/>
    <w:rsid w:val="00417649"/>
    <w:rsid w:val="00421260"/>
    <w:rsid w:val="0042201D"/>
    <w:rsid w:val="004230A5"/>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0C9D"/>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F2"/>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2498"/>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5D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8B7"/>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A0"/>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53B9"/>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16C"/>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63C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2026 przebudowa linii.docx</dmsv2BaseFileName>
    <dmsv2BaseDisplayName xmlns="http://schemas.microsoft.com/sharepoint/v3">Załącznik nr 1 część 2 do SWZ 2026 przebudowa linii</dmsv2BaseDisplayName>
    <dmsv2SWPP2ObjectNumber xmlns="http://schemas.microsoft.com/sharepoint/v3">POST/DYS/OLD/GZ/04586/2025                        </dmsv2SWPP2ObjectNumber>
    <dmsv2SWPP2SumMD5 xmlns="http://schemas.microsoft.com/sharepoint/v3">94141dc05c830a17f824ecf27b30efe5</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24024310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JEUP5JKVCYQC-1133723987-28632</_dlc_DocId>
    <_dlc_DocIdUrl xmlns="a19cb1c7-c5c7-46d4-85ae-d83685407bba">
      <Url>https://swpp2.dms.gkpge.pl/sites/41/_layouts/15/DocIdRedir.aspx?ID=JEUP5JKVCYQC-1133723987-28632</Url>
      <Description>JEUP5JKVCYQC-1133723987-28632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8809B-5878-4E37-8E44-F2C1DC146006}">
  <ds:schemaRefs>
    <ds:schemaRef ds:uri="http://schemas.microsoft.com/sharepoint/events"/>
  </ds:schemaRefs>
</ds:datastoreItem>
</file>

<file path=customXml/itemProps2.xml><?xml version="1.0" encoding="utf-8"?>
<ds:datastoreItem xmlns:ds="http://schemas.openxmlformats.org/officeDocument/2006/customXml" ds:itemID="{4B36A4F0-CDCB-4D40-B1C2-50644E877116}"/>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1741</Words>
  <Characters>10452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10</cp:revision>
  <cp:lastPrinted>2021-02-26T13:14:00Z</cp:lastPrinted>
  <dcterms:created xsi:type="dcterms:W3CDTF">2025-10-28T08:37:00Z</dcterms:created>
  <dcterms:modified xsi:type="dcterms:W3CDTF">2025-12-18T11:59:00Z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9e352666-464b-454a-874a-76be8753e8cf</vt:lpwstr>
  </property>
</Properties>
</file>